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254472A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36261C">
        <w:rPr>
          <w:rFonts w:ascii="Garamond" w:hAnsi="Garamond"/>
          <w:sz w:val="24"/>
          <w:szCs w:val="24"/>
        </w:rPr>
        <w:t>0</w:t>
      </w:r>
      <w:r w:rsidR="00AD5FB6">
        <w:rPr>
          <w:rFonts w:ascii="Garamond" w:hAnsi="Garamond"/>
          <w:sz w:val="24"/>
          <w:szCs w:val="24"/>
        </w:rPr>
        <w:t>6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5FBA97E5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D5FB6" w:rsidRPr="00D402B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https://zakazky.zcu.cz/contract_display_5174.html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5428500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D5FB6">
        <w:rPr>
          <w:rFonts w:ascii="Garamond" w:hAnsi="Garamond" w:cs="Arial"/>
          <w:b/>
          <w:sz w:val="22"/>
          <w:szCs w:val="22"/>
        </w:rPr>
        <w:t>04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AD5FB6">
        <w:rPr>
          <w:rFonts w:ascii="Garamond" w:hAnsi="Garamond" w:cs="Arial"/>
          <w:b/>
          <w:sz w:val="22"/>
          <w:szCs w:val="22"/>
        </w:rPr>
        <w:t>4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AD5FB6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  <w:bookmarkStart w:id="1" w:name="_GoBack"/>
      <w:bookmarkEnd w:id="1"/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3020D" w14:textId="77777777" w:rsidR="000422A1" w:rsidRDefault="000422A1" w:rsidP="00795AAC">
      <w:r>
        <w:separator/>
      </w:r>
    </w:p>
  </w:endnote>
  <w:endnote w:type="continuationSeparator" w:id="0">
    <w:p w14:paraId="524368D2" w14:textId="77777777" w:rsidR="000422A1" w:rsidRDefault="000422A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CF4109" w14:textId="77777777" w:rsidR="000422A1" w:rsidRDefault="000422A1" w:rsidP="00795AAC">
      <w:r>
        <w:separator/>
      </w:r>
    </w:p>
  </w:footnote>
  <w:footnote w:type="continuationSeparator" w:id="0">
    <w:p w14:paraId="39B905E1" w14:textId="77777777" w:rsidR="000422A1" w:rsidRDefault="000422A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2A1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025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06A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2C44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5FB6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16E9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74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582450-7B79-4A4E-B876-3ED2041E6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20</cp:revision>
  <cp:lastPrinted>2018-08-08T13:48:00Z</cp:lastPrinted>
  <dcterms:created xsi:type="dcterms:W3CDTF">2021-09-20T07:30:00Z</dcterms:created>
  <dcterms:modified xsi:type="dcterms:W3CDTF">2022-03-24T12:44:00Z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